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6A889" w14:textId="77777777" w:rsidR="00126D4D" w:rsidRDefault="00126D4D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</w:rPr>
      </w:pPr>
    </w:p>
    <w:p w14:paraId="2A23D3BD" w14:textId="77777777" w:rsidR="00126D4D" w:rsidRDefault="00126D4D" w:rsidP="00126D4D">
      <w:pPr>
        <w:ind w:firstLine="708"/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2124"/>
        <w:gridCol w:w="2124"/>
        <w:gridCol w:w="2124"/>
        <w:gridCol w:w="2124"/>
        <w:gridCol w:w="2124"/>
      </w:tblGrid>
      <w:tr w:rsidR="00126D4D" w14:paraId="1D06403E" w14:textId="77777777" w:rsidTr="002C7EFF">
        <w:trPr>
          <w:trHeight w:val="194"/>
        </w:trPr>
        <w:tc>
          <w:tcPr>
            <w:tcW w:w="21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</w:tcPr>
          <w:p w14:paraId="3B7EC14B" w14:textId="77777777" w:rsidR="00126D4D" w:rsidRDefault="00126D4D" w:rsidP="002C7EFF">
            <w:pPr>
              <w:pStyle w:val="Intestazione"/>
              <w:ind w:right="34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4AD0DD9" wp14:editId="7DF8F4C0">
                  <wp:extent cx="561975" cy="409575"/>
                  <wp:effectExtent l="0" t="0" r="9525" b="952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4" t="-34" r="-24" b="-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09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</w:tcPr>
          <w:p w14:paraId="08CA269A" w14:textId="77777777" w:rsidR="00126D4D" w:rsidRDefault="00126D4D" w:rsidP="002C7EFF">
            <w:pPr>
              <w:pStyle w:val="Intestazione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52D26F6C" wp14:editId="6E095DDF">
                  <wp:extent cx="428625" cy="371475"/>
                  <wp:effectExtent l="0" t="0" r="9525" b="952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48" t="-169" r="-148" b="-1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</w:tcPr>
          <w:p w14:paraId="4E3798F1" w14:textId="77777777" w:rsidR="00126D4D" w:rsidRDefault="00126D4D" w:rsidP="002C7EFF">
            <w:pPr>
              <w:pStyle w:val="Intestazione"/>
              <w:jc w:val="center"/>
              <w:rPr>
                <w:sz w:val="16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78631378" wp14:editId="0BEECC52">
                  <wp:extent cx="523875" cy="390525"/>
                  <wp:effectExtent l="0" t="0" r="9525" b="952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7" t="-50" r="-37" b="-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</w:tcPr>
          <w:p w14:paraId="45F33BD4" w14:textId="77777777" w:rsidR="00126D4D" w:rsidRDefault="00126D4D" w:rsidP="002C7EFF">
            <w:pPr>
              <w:pStyle w:val="Intestazione"/>
              <w:tabs>
                <w:tab w:val="center" w:pos="954"/>
                <w:tab w:val="right" w:pos="1908"/>
              </w:tabs>
            </w:pPr>
            <w:r>
              <w:rPr>
                <w:sz w:val="16"/>
              </w:rPr>
              <w:tab/>
            </w:r>
            <w:r>
              <w:rPr>
                <w:noProof/>
                <w:sz w:val="16"/>
                <w:lang w:eastAsia="it-IT"/>
              </w:rPr>
              <w:drawing>
                <wp:inline distT="0" distB="0" distL="0" distR="0" wp14:anchorId="632124A7" wp14:editId="098803B9">
                  <wp:extent cx="447675" cy="37147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7" t="-35" r="-27" b="-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71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</w:rPr>
              <w:tab/>
            </w:r>
          </w:p>
        </w:tc>
        <w:tc>
          <w:tcPr>
            <w:tcW w:w="212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F4B0B89" w14:textId="77777777" w:rsidR="00126D4D" w:rsidRDefault="00126D4D" w:rsidP="002C7EFF">
            <w:pPr>
              <w:pStyle w:val="Intestazione"/>
              <w:ind w:left="33"/>
              <w:jc w:val="center"/>
              <w:rPr>
                <w:rFonts w:ascii="Californian FB" w:hAnsi="Californian FB" w:cs="Californian FB"/>
                <w:b/>
                <w:bCs/>
                <w:smallCaps/>
                <w:color w:val="000000"/>
                <w:szCs w:val="17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420376A5" wp14:editId="19EB78C0">
                  <wp:extent cx="400050" cy="333375"/>
                  <wp:effectExtent l="0" t="0" r="0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9" t="-191" r="-159" b="-1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DB4A37" w14:textId="77777777" w:rsidR="00126D4D" w:rsidRDefault="00126D4D" w:rsidP="00126D4D">
      <w:pPr>
        <w:spacing w:line="288" w:lineRule="auto"/>
        <w:jc w:val="center"/>
        <w:textAlignment w:val="center"/>
        <w:rPr>
          <w:rFonts w:ascii="Californian FB" w:hAnsi="Californian FB" w:cs="Californian FB"/>
          <w:b/>
          <w:bCs/>
          <w:smallCaps/>
          <w:color w:val="000000"/>
          <w:szCs w:val="17"/>
        </w:rPr>
      </w:pPr>
    </w:p>
    <w:p w14:paraId="5EBAE297" w14:textId="77777777" w:rsidR="00126D4D" w:rsidRDefault="00126D4D" w:rsidP="00126D4D">
      <w:pPr>
        <w:spacing w:line="288" w:lineRule="auto"/>
        <w:jc w:val="center"/>
        <w:textAlignment w:val="center"/>
      </w:pPr>
      <w:proofErr w:type="gramStart"/>
      <w:r>
        <w:rPr>
          <w:rFonts w:ascii="Californian FB" w:hAnsi="Californian FB" w:cs="Californian FB"/>
          <w:b/>
          <w:bCs/>
          <w:smallCaps/>
          <w:color w:val="000000"/>
          <w:szCs w:val="17"/>
        </w:rPr>
        <w:t>GAL  “</w:t>
      </w:r>
      <w:proofErr w:type="gramEnd"/>
      <w:r>
        <w:rPr>
          <w:rFonts w:ascii="Californian FB" w:hAnsi="Californian FB" w:cs="Californian FB"/>
          <w:b/>
          <w:bCs/>
          <w:smallCaps/>
          <w:color w:val="000000"/>
          <w:szCs w:val="17"/>
        </w:rPr>
        <w:t>TERRE DEL NISSENO”</w:t>
      </w:r>
    </w:p>
    <w:p w14:paraId="4293A70D" w14:textId="77777777" w:rsidR="00126D4D" w:rsidRDefault="00126D4D" w:rsidP="00126D4D">
      <w:pPr>
        <w:spacing w:line="288" w:lineRule="auto"/>
        <w:jc w:val="center"/>
        <w:textAlignment w:val="center"/>
      </w:pPr>
      <w:r>
        <w:rPr>
          <w:b/>
          <w:i/>
          <w:sz w:val="18"/>
          <w:szCs w:val="18"/>
        </w:rPr>
        <w:t xml:space="preserve">Sede Legale </w:t>
      </w:r>
      <w:r>
        <w:rPr>
          <w:b/>
          <w:bCs/>
          <w:i/>
          <w:sz w:val="18"/>
          <w:szCs w:val="18"/>
        </w:rPr>
        <w:t xml:space="preserve">- </w:t>
      </w:r>
      <w:r>
        <w:rPr>
          <w:b/>
          <w:i/>
          <w:sz w:val="18"/>
          <w:szCs w:val="18"/>
        </w:rPr>
        <w:t xml:space="preserve">Viale Regina Margherita n°28, 93100 Caltanissetta c/o Libero Consorzio Comunale di Caltanissetta- Sede Operativa - Via N. </w:t>
      </w:r>
      <w:proofErr w:type="spellStart"/>
      <w:r>
        <w:rPr>
          <w:b/>
          <w:i/>
          <w:sz w:val="18"/>
          <w:szCs w:val="18"/>
        </w:rPr>
        <w:t>Martoglio</w:t>
      </w:r>
      <w:proofErr w:type="spellEnd"/>
      <w:r>
        <w:rPr>
          <w:b/>
          <w:i/>
          <w:sz w:val="18"/>
          <w:szCs w:val="18"/>
        </w:rPr>
        <w:t xml:space="preserve"> n°1 -93100 Caltanissetta c/o Libero Consorzio </w:t>
      </w:r>
      <w:proofErr w:type="gramStart"/>
      <w:r>
        <w:rPr>
          <w:b/>
          <w:i/>
          <w:sz w:val="18"/>
          <w:szCs w:val="18"/>
        </w:rPr>
        <w:t>Comunale  di</w:t>
      </w:r>
      <w:proofErr w:type="gramEnd"/>
      <w:r>
        <w:rPr>
          <w:b/>
          <w:i/>
          <w:sz w:val="18"/>
          <w:szCs w:val="18"/>
        </w:rPr>
        <w:t xml:space="preserve"> Caltanissetta Tel. 0934/554516 </w:t>
      </w:r>
    </w:p>
    <w:p w14:paraId="357C82A7" w14:textId="77777777" w:rsidR="00126D4D" w:rsidRDefault="00126D4D" w:rsidP="00126D4D">
      <w:pPr>
        <w:pStyle w:val="Intestazione"/>
      </w:pPr>
      <w:r>
        <w:rPr>
          <w:b/>
          <w:i/>
          <w:sz w:val="18"/>
          <w:szCs w:val="18"/>
        </w:rPr>
        <w:t xml:space="preserve">Fax 0934/551354 – C.F. e </w:t>
      </w:r>
      <w:proofErr w:type="spellStart"/>
      <w:r>
        <w:rPr>
          <w:b/>
          <w:i/>
          <w:sz w:val="18"/>
          <w:szCs w:val="18"/>
        </w:rPr>
        <w:t>P.Iva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rFonts w:eastAsia="MS Mincho"/>
          <w:b/>
          <w:bCs/>
          <w:i/>
          <w:sz w:val="18"/>
          <w:szCs w:val="18"/>
        </w:rPr>
        <w:t>01859310854</w:t>
      </w:r>
      <w:r>
        <w:rPr>
          <w:b/>
          <w:i/>
          <w:sz w:val="18"/>
          <w:szCs w:val="18"/>
        </w:rPr>
        <w:t xml:space="preserve"> – sito web: </w:t>
      </w:r>
      <w:hyperlink r:id="rId12" w:history="1">
        <w:r>
          <w:rPr>
            <w:rStyle w:val="Collegamentoipertestuale"/>
            <w:b/>
            <w:i/>
            <w:sz w:val="18"/>
            <w:szCs w:val="18"/>
          </w:rPr>
          <w:t>www.galterredelnisseno.it</w:t>
        </w:r>
      </w:hyperlink>
      <w:r>
        <w:rPr>
          <w:b/>
          <w:sz w:val="18"/>
          <w:szCs w:val="18"/>
        </w:rPr>
        <w:t xml:space="preserve"> - </w:t>
      </w:r>
      <w:r>
        <w:rPr>
          <w:b/>
          <w:i/>
          <w:sz w:val="18"/>
          <w:szCs w:val="18"/>
        </w:rPr>
        <w:t xml:space="preserve">e-mail: </w:t>
      </w:r>
      <w:hyperlink r:id="rId13" w:history="1">
        <w:r>
          <w:rPr>
            <w:rStyle w:val="Collegamentoipertestuale"/>
            <w:b/>
            <w:i/>
            <w:sz w:val="18"/>
            <w:szCs w:val="18"/>
          </w:rPr>
          <w:t>info@galterredelnisseno.it</w:t>
        </w:r>
      </w:hyperlink>
    </w:p>
    <w:p w14:paraId="1A4C7680" w14:textId="77777777" w:rsidR="00126D4D" w:rsidRDefault="00126D4D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</w:rPr>
      </w:pPr>
    </w:p>
    <w:p w14:paraId="5742D57D" w14:textId="77777777" w:rsidR="00126D4D" w:rsidRPr="00126D4D" w:rsidRDefault="00126D4D" w:rsidP="00126D4D">
      <w:pPr>
        <w:rPr>
          <w:kern w:val="1"/>
          <w:lang w:eastAsia="it-IT"/>
        </w:rPr>
      </w:pPr>
    </w:p>
    <w:p w14:paraId="6B3CA8DC" w14:textId="77777777" w:rsidR="00126D4D" w:rsidRPr="00126D4D" w:rsidRDefault="00126D4D" w:rsidP="00126D4D">
      <w:pPr>
        <w:rPr>
          <w:kern w:val="1"/>
          <w:lang w:eastAsia="it-IT"/>
        </w:rPr>
      </w:pPr>
      <w:bookmarkStart w:id="0" w:name="_GoBack"/>
      <w:bookmarkEnd w:id="0"/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605"/>
        <w:gridCol w:w="4614"/>
      </w:tblGrid>
      <w:tr w:rsidR="00126D4D" w:rsidRPr="00126D4D" w14:paraId="5C62A0D7" w14:textId="77777777" w:rsidTr="002C7EFF">
        <w:tc>
          <w:tcPr>
            <w:tcW w:w="4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126F0C4" w14:textId="34553BD5" w:rsidR="00126D4D" w:rsidRPr="00126D4D" w:rsidRDefault="00126D4D" w:rsidP="00126D4D">
            <w:pPr>
              <w:snapToGrid w:val="0"/>
              <w:jc w:val="center"/>
              <w:rPr>
                <w:kern w:val="1"/>
                <w:lang w:eastAsia="it-IT"/>
              </w:rPr>
            </w:pPr>
            <w:r w:rsidRPr="00126D4D">
              <w:rPr>
                <w:noProof/>
                <w:kern w:val="1"/>
                <w:lang w:eastAsia="it-IT"/>
              </w:rPr>
              <w:drawing>
                <wp:inline distT="0" distB="0" distL="0" distR="0" wp14:anchorId="764A79EE" wp14:editId="184BF07A">
                  <wp:extent cx="1714500" cy="1476375"/>
                  <wp:effectExtent l="0" t="0" r="0" b="952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8" t="-44" r="-38" b="-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76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EF57F6" w14:textId="77777777" w:rsidR="00126D4D" w:rsidRPr="00126D4D" w:rsidRDefault="00126D4D" w:rsidP="00126D4D">
            <w:pPr>
              <w:jc w:val="center"/>
              <w:rPr>
                <w:kern w:val="1"/>
                <w:lang w:eastAsia="it-IT"/>
              </w:rPr>
            </w:pPr>
            <w:r w:rsidRPr="00126D4D">
              <w:rPr>
                <w:b/>
                <w:bCs/>
                <w:kern w:val="1"/>
                <w:shd w:val="clear" w:color="auto" w:fill="FFFFFF"/>
                <w:lang w:eastAsia="it-IT"/>
              </w:rPr>
              <w:t>Programma di Sviluppo Rurale (PSR) Sicilia 2014-2020</w:t>
            </w:r>
          </w:p>
          <w:p w14:paraId="020E3A29" w14:textId="77777777" w:rsidR="00126D4D" w:rsidRPr="00126D4D" w:rsidRDefault="00126D4D" w:rsidP="00126D4D">
            <w:pPr>
              <w:snapToGrid w:val="0"/>
              <w:rPr>
                <w:i/>
                <w:kern w:val="1"/>
                <w:lang w:eastAsia="it-IT"/>
              </w:rPr>
            </w:pPr>
          </w:p>
        </w:tc>
        <w:tc>
          <w:tcPr>
            <w:tcW w:w="4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D9D670" w14:textId="77777777" w:rsidR="00126D4D" w:rsidRPr="00126D4D" w:rsidRDefault="00126D4D" w:rsidP="00126D4D">
            <w:pPr>
              <w:snapToGrid w:val="0"/>
              <w:rPr>
                <w:i/>
                <w:kern w:val="1"/>
                <w:lang w:eastAsia="it-IT"/>
              </w:rPr>
            </w:pPr>
          </w:p>
          <w:p w14:paraId="1E047297" w14:textId="77777777" w:rsidR="00126D4D" w:rsidRPr="00126D4D" w:rsidRDefault="00126D4D" w:rsidP="00126D4D">
            <w:pPr>
              <w:rPr>
                <w:i/>
                <w:kern w:val="1"/>
                <w:lang w:eastAsia="it-IT"/>
              </w:rPr>
            </w:pPr>
          </w:p>
          <w:p w14:paraId="2BACC4A0" w14:textId="77777777" w:rsidR="00126D4D" w:rsidRPr="00126D4D" w:rsidRDefault="00126D4D" w:rsidP="00126D4D">
            <w:pPr>
              <w:rPr>
                <w:i/>
                <w:kern w:val="1"/>
                <w:lang w:eastAsia="it-IT"/>
              </w:rPr>
            </w:pPr>
          </w:p>
          <w:p w14:paraId="1E0009B1" w14:textId="1831B2AC" w:rsidR="00126D4D" w:rsidRPr="00126D4D" w:rsidRDefault="00126D4D" w:rsidP="00126D4D">
            <w:pPr>
              <w:tabs>
                <w:tab w:val="left" w:pos="2040"/>
              </w:tabs>
              <w:jc w:val="center"/>
              <w:rPr>
                <w:b/>
                <w:kern w:val="1"/>
                <w:lang w:eastAsia="it-IT"/>
              </w:rPr>
            </w:pPr>
            <w:r w:rsidRPr="00126D4D">
              <w:rPr>
                <w:noProof/>
                <w:kern w:val="1"/>
                <w:lang w:eastAsia="it-IT"/>
              </w:rPr>
              <w:drawing>
                <wp:inline distT="0" distB="0" distL="0" distR="0" wp14:anchorId="22349B9F" wp14:editId="1847DE8E">
                  <wp:extent cx="1524000" cy="647700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1" t="-98" r="-41" b="-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807D6F" w14:textId="77777777" w:rsidR="00126D4D" w:rsidRPr="00126D4D" w:rsidRDefault="00126D4D" w:rsidP="00126D4D">
            <w:pPr>
              <w:snapToGrid w:val="0"/>
              <w:spacing w:after="120"/>
              <w:jc w:val="center"/>
              <w:rPr>
                <w:kern w:val="1"/>
                <w:lang w:eastAsia="it-IT"/>
              </w:rPr>
            </w:pPr>
            <w:r w:rsidRPr="00126D4D">
              <w:rPr>
                <w:b/>
                <w:kern w:val="1"/>
                <w:lang w:eastAsia="it-IT"/>
              </w:rPr>
              <w:t>GAL “TERRE DEL NISSENO”</w:t>
            </w:r>
          </w:p>
          <w:p w14:paraId="1658AC4C" w14:textId="77777777" w:rsidR="00126D4D" w:rsidRPr="00126D4D" w:rsidRDefault="00126D4D" w:rsidP="00126D4D">
            <w:pPr>
              <w:rPr>
                <w:kern w:val="1"/>
                <w:lang w:eastAsia="it-IT"/>
              </w:rPr>
            </w:pPr>
          </w:p>
          <w:p w14:paraId="62D69017" w14:textId="77777777" w:rsidR="00126D4D" w:rsidRPr="00126D4D" w:rsidRDefault="00126D4D" w:rsidP="00126D4D">
            <w:pPr>
              <w:tabs>
                <w:tab w:val="center" w:pos="4819"/>
                <w:tab w:val="right" w:pos="9638"/>
              </w:tabs>
              <w:jc w:val="center"/>
              <w:rPr>
                <w:kern w:val="1"/>
                <w:lang w:eastAsia="it-IT"/>
              </w:rPr>
            </w:pPr>
          </w:p>
        </w:tc>
      </w:tr>
    </w:tbl>
    <w:p w14:paraId="4EC133D1" w14:textId="77777777" w:rsidR="00126D4D" w:rsidRPr="00126D4D" w:rsidRDefault="00126D4D" w:rsidP="00126D4D">
      <w:pPr>
        <w:rPr>
          <w:kern w:val="1"/>
          <w:lang w:eastAsia="it-IT"/>
        </w:rPr>
      </w:pPr>
    </w:p>
    <w:p w14:paraId="64EDBF5A" w14:textId="77777777" w:rsidR="00126D4D" w:rsidRPr="00126D4D" w:rsidRDefault="00126D4D" w:rsidP="00126D4D">
      <w:pPr>
        <w:widowControl w:val="0"/>
        <w:tabs>
          <w:tab w:val="left" w:pos="425"/>
          <w:tab w:val="left" w:pos="567"/>
        </w:tabs>
        <w:jc w:val="center"/>
        <w:rPr>
          <w:b/>
          <w:bCs/>
          <w:kern w:val="1"/>
          <w:sz w:val="22"/>
          <w:szCs w:val="22"/>
          <w:lang w:eastAsia="it-IT"/>
        </w:rPr>
      </w:pPr>
    </w:p>
    <w:p w14:paraId="0FD2C527" w14:textId="77777777" w:rsidR="00126D4D" w:rsidRPr="00126D4D" w:rsidRDefault="00126D4D" w:rsidP="00126D4D">
      <w:pPr>
        <w:jc w:val="center"/>
        <w:rPr>
          <w:kern w:val="1"/>
          <w:lang w:eastAsia="it-IT"/>
        </w:rPr>
      </w:pPr>
      <w:r w:rsidRPr="00126D4D">
        <w:rPr>
          <w:b/>
          <w:bCs/>
          <w:kern w:val="1"/>
          <w:lang w:eastAsia="it-IT"/>
        </w:rPr>
        <w:t>BANDO PUBBLICO</w:t>
      </w:r>
    </w:p>
    <w:p w14:paraId="23E21A66" w14:textId="77777777" w:rsidR="00126D4D" w:rsidRPr="00126D4D" w:rsidRDefault="00126D4D" w:rsidP="00126D4D">
      <w:pPr>
        <w:widowControl w:val="0"/>
        <w:tabs>
          <w:tab w:val="left" w:pos="425"/>
          <w:tab w:val="left" w:pos="567"/>
        </w:tabs>
        <w:spacing w:after="60"/>
        <w:jc w:val="center"/>
        <w:rPr>
          <w:b/>
          <w:bCs/>
          <w:kern w:val="1"/>
          <w:lang w:eastAsia="it-IT"/>
        </w:rPr>
      </w:pPr>
      <w:r w:rsidRPr="00126D4D">
        <w:rPr>
          <w:b/>
          <w:bCs/>
          <w:i/>
          <w:iCs/>
          <w:kern w:val="1"/>
          <w:sz w:val="28"/>
          <w:szCs w:val="28"/>
          <w:lang w:eastAsia="it-IT"/>
        </w:rPr>
        <w:t>MISURA 19 – SOTTOMISURA 19.2</w:t>
      </w:r>
    </w:p>
    <w:p w14:paraId="341B7B7E" w14:textId="77777777" w:rsidR="00126D4D" w:rsidRPr="00126D4D" w:rsidRDefault="00126D4D" w:rsidP="00126D4D">
      <w:pPr>
        <w:widowControl w:val="0"/>
        <w:tabs>
          <w:tab w:val="left" w:pos="425"/>
          <w:tab w:val="left" w:pos="567"/>
        </w:tabs>
        <w:spacing w:after="60"/>
        <w:jc w:val="center"/>
        <w:rPr>
          <w:kern w:val="1"/>
          <w:lang w:eastAsia="it-IT"/>
        </w:rPr>
      </w:pPr>
      <w:r w:rsidRPr="00126D4D">
        <w:rPr>
          <w:kern w:val="1"/>
          <w:sz w:val="28"/>
          <w:szCs w:val="28"/>
          <w:lang w:eastAsia="it-IT"/>
        </w:rPr>
        <w:t>Strategia di Sviluppo Locale di Tipo Partecipativo</w:t>
      </w:r>
    </w:p>
    <w:p w14:paraId="1D5D72B5" w14:textId="77777777" w:rsidR="00126D4D" w:rsidRPr="00126D4D" w:rsidRDefault="00126D4D" w:rsidP="00126D4D">
      <w:pPr>
        <w:jc w:val="center"/>
        <w:rPr>
          <w:b/>
          <w:bCs/>
          <w:kern w:val="1"/>
          <w:highlight w:val="yellow"/>
          <w:lang w:eastAsia="it-IT"/>
        </w:rPr>
      </w:pPr>
    </w:p>
    <w:p w14:paraId="25064CBE" w14:textId="77777777" w:rsidR="00126D4D" w:rsidRPr="00126D4D" w:rsidRDefault="00126D4D" w:rsidP="00126D4D">
      <w:pPr>
        <w:jc w:val="center"/>
        <w:rPr>
          <w:kern w:val="1"/>
          <w:lang w:eastAsia="it-IT"/>
        </w:rPr>
      </w:pPr>
      <w:r w:rsidRPr="00126D4D">
        <w:rPr>
          <w:b/>
          <w:bCs/>
          <w:kern w:val="1"/>
          <w:lang w:eastAsia="it-IT"/>
        </w:rPr>
        <w:t>Piano di Azione Locale “Terre del Nisseno”</w:t>
      </w:r>
    </w:p>
    <w:p w14:paraId="7DBAD755" w14:textId="77777777" w:rsidR="00126D4D" w:rsidRPr="00126D4D" w:rsidRDefault="00126D4D" w:rsidP="00126D4D">
      <w:pPr>
        <w:rPr>
          <w:kern w:val="1"/>
          <w:lang w:eastAsia="it-IT"/>
        </w:rPr>
      </w:pPr>
    </w:p>
    <w:p w14:paraId="03E3CE92" w14:textId="77777777" w:rsidR="00126D4D" w:rsidRPr="00126D4D" w:rsidRDefault="00126D4D" w:rsidP="00126D4D">
      <w:pPr>
        <w:jc w:val="center"/>
        <w:rPr>
          <w:kern w:val="1"/>
          <w:lang w:eastAsia="it-IT"/>
        </w:rPr>
      </w:pPr>
      <w:r w:rsidRPr="00126D4D">
        <w:rPr>
          <w:b/>
          <w:bCs/>
          <w:color w:val="000000"/>
          <w:kern w:val="1"/>
          <w:sz w:val="28"/>
          <w:szCs w:val="28"/>
          <w:lang w:eastAsia="it-IT"/>
        </w:rPr>
        <w:t>AMBITO TEMATICO 2 – TURISMO SOSTENIBILE</w:t>
      </w:r>
    </w:p>
    <w:p w14:paraId="55785FB9" w14:textId="77777777" w:rsidR="00126D4D" w:rsidRPr="00126D4D" w:rsidRDefault="00126D4D" w:rsidP="00126D4D">
      <w:pPr>
        <w:jc w:val="center"/>
        <w:rPr>
          <w:b/>
          <w:bCs/>
          <w:kern w:val="1"/>
          <w:sz w:val="22"/>
          <w:szCs w:val="22"/>
          <w:lang w:eastAsia="it-IT"/>
        </w:rPr>
      </w:pPr>
    </w:p>
    <w:p w14:paraId="05FD2E40" w14:textId="77777777" w:rsidR="00126D4D" w:rsidRPr="00126D4D" w:rsidRDefault="00126D4D" w:rsidP="00126D4D">
      <w:pPr>
        <w:jc w:val="both"/>
        <w:rPr>
          <w:kern w:val="1"/>
          <w:lang w:eastAsia="it-IT"/>
        </w:rPr>
      </w:pPr>
      <w:r w:rsidRPr="00126D4D">
        <w:rPr>
          <w:b/>
          <w:kern w:val="1"/>
          <w:lang w:eastAsia="it-IT"/>
        </w:rPr>
        <w:t>AZIONE GAL 2.2.3: Migliorare la qualità della vita nelle aree rurali valorizzando il patrimonio edilizio, ambientale, paesaggistico, i borghi e i villaggi rurali. (FEASR)</w:t>
      </w:r>
    </w:p>
    <w:p w14:paraId="5CE41242" w14:textId="77777777" w:rsidR="00126D4D" w:rsidRPr="00126D4D" w:rsidRDefault="00126D4D" w:rsidP="00126D4D">
      <w:pPr>
        <w:jc w:val="both"/>
        <w:rPr>
          <w:b/>
          <w:kern w:val="1"/>
          <w:lang w:eastAsia="it-IT"/>
        </w:rPr>
      </w:pPr>
    </w:p>
    <w:p w14:paraId="349D52FB" w14:textId="77777777" w:rsidR="00126D4D" w:rsidRPr="00126D4D" w:rsidRDefault="00126D4D" w:rsidP="00126D4D">
      <w:pPr>
        <w:widowControl w:val="0"/>
        <w:tabs>
          <w:tab w:val="left" w:pos="425"/>
          <w:tab w:val="left" w:pos="567"/>
        </w:tabs>
        <w:spacing w:after="60"/>
        <w:jc w:val="center"/>
        <w:rPr>
          <w:kern w:val="1"/>
          <w:lang w:eastAsia="it-IT"/>
        </w:rPr>
      </w:pPr>
      <w:r w:rsidRPr="00126D4D">
        <w:rPr>
          <w:i/>
          <w:iCs/>
          <w:kern w:val="1"/>
          <w:sz w:val="28"/>
          <w:szCs w:val="28"/>
          <w:lang w:eastAsia="it-IT"/>
        </w:rPr>
        <w:t>Sottomisura di riferimento PSR Sicilia 7.5</w:t>
      </w:r>
    </w:p>
    <w:p w14:paraId="026AC11B" w14:textId="261A10A6" w:rsidR="00126D4D" w:rsidRDefault="00126D4D" w:rsidP="00126D4D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</w:rPr>
      </w:pPr>
      <w:r w:rsidRPr="00126D4D">
        <w:rPr>
          <w:i/>
          <w:iCs/>
          <w:kern w:val="1"/>
          <w:sz w:val="28"/>
          <w:szCs w:val="28"/>
          <w:lang w:eastAsia="it-IT"/>
        </w:rPr>
        <w:t>M</w:t>
      </w:r>
      <w:r>
        <w:rPr>
          <w:i/>
          <w:iCs/>
          <w:kern w:val="1"/>
          <w:sz w:val="28"/>
          <w:szCs w:val="28"/>
          <w:lang w:eastAsia="it-IT"/>
        </w:rPr>
        <w:t>07.5.</w:t>
      </w:r>
      <w:r w:rsidRPr="00126D4D">
        <w:rPr>
          <w:i/>
          <w:iCs/>
          <w:kern w:val="1"/>
          <w:sz w:val="28"/>
          <w:szCs w:val="28"/>
          <w:lang w:eastAsia="it-IT"/>
        </w:rPr>
        <w:t xml:space="preserve"> “</w:t>
      </w:r>
      <w:r w:rsidRPr="00126D4D">
        <w:rPr>
          <w:rFonts w:eastAsia="Calibri"/>
          <w:i/>
          <w:iCs/>
          <w:kern w:val="1"/>
          <w:sz w:val="28"/>
          <w:szCs w:val="28"/>
          <w:lang w:eastAsia="en-US"/>
        </w:rPr>
        <w:t>Sostegno a investimenti di fruizione pubblica in infrastrutture ricreative, informazioni turistiche e infrastrutture turistiche su piccola scala</w:t>
      </w:r>
    </w:p>
    <w:p w14:paraId="547EC98D" w14:textId="77777777" w:rsidR="00126D4D" w:rsidRDefault="00126D4D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</w:rPr>
      </w:pPr>
    </w:p>
    <w:p w14:paraId="7E7E282B" w14:textId="77777777" w:rsidR="00126D4D" w:rsidRPr="00126D4D" w:rsidRDefault="00126D4D" w:rsidP="00126D4D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b/>
        </w:rPr>
      </w:pPr>
      <w:r w:rsidRPr="00126D4D">
        <w:rPr>
          <w:b/>
        </w:rPr>
        <w:t>ALLEGATO 4</w:t>
      </w:r>
    </w:p>
    <w:p w14:paraId="6CC51586" w14:textId="48D7FB79" w:rsidR="00126D4D" w:rsidRPr="00126D4D" w:rsidRDefault="00126D4D" w:rsidP="00126D4D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b/>
          <w:i/>
          <w:iCs/>
        </w:rPr>
      </w:pPr>
      <w:r w:rsidRPr="00126D4D">
        <w:rPr>
          <w:b/>
        </w:rPr>
        <w:t>SCHEDA DI AUTO ATTRIBUZIONE PUNTEGGIO</w:t>
      </w:r>
    </w:p>
    <w:p w14:paraId="5FD7B6A1" w14:textId="77777777" w:rsidR="00126D4D" w:rsidRPr="00126D4D" w:rsidRDefault="00126D4D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b/>
          <w:i/>
          <w:iCs/>
        </w:rPr>
      </w:pPr>
    </w:p>
    <w:p w14:paraId="71862F8D" w14:textId="77777777" w:rsidR="00126D4D" w:rsidRPr="00126D4D" w:rsidRDefault="00126D4D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b/>
          <w:i/>
          <w:iCs/>
        </w:rPr>
      </w:pPr>
    </w:p>
    <w:p w14:paraId="43DB3819" w14:textId="77777777" w:rsidR="00126D4D" w:rsidRDefault="00126D4D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</w:rPr>
      </w:pPr>
    </w:p>
    <w:p w14:paraId="4C03E4EF" w14:textId="77777777" w:rsidR="00126D4D" w:rsidRDefault="00126D4D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</w:rPr>
      </w:pPr>
    </w:p>
    <w:p w14:paraId="6AE549B6" w14:textId="77777777" w:rsidR="00BC2CFD" w:rsidRDefault="00BC2CFD" w:rsidP="00126D4D"/>
    <w:p w14:paraId="20D7228E" w14:textId="77777777" w:rsidR="00126D4D" w:rsidRDefault="00126D4D" w:rsidP="00915B3F">
      <w:pPr>
        <w:jc w:val="center"/>
      </w:pPr>
    </w:p>
    <w:p w14:paraId="7949B2BD" w14:textId="77777777" w:rsidR="00915B3F" w:rsidRPr="00BC2CFD" w:rsidRDefault="00915B3F" w:rsidP="00915B3F">
      <w:pPr>
        <w:jc w:val="center"/>
      </w:pPr>
      <w:r w:rsidRPr="00BC2CFD">
        <w:t>DICHIARAZIONE SOSTITUTIVA DELL'ATTO DI NOTORIETA'</w:t>
      </w:r>
    </w:p>
    <w:p w14:paraId="1B5B04F5" w14:textId="77777777" w:rsidR="00915B3F" w:rsidRPr="00BC2CFD" w:rsidRDefault="00915B3F" w:rsidP="00915B3F">
      <w:pPr>
        <w:jc w:val="center"/>
      </w:pPr>
      <w:proofErr w:type="gramStart"/>
      <w:r w:rsidRPr="00BC2CFD">
        <w:t>( Art.</w:t>
      </w:r>
      <w:proofErr w:type="gramEnd"/>
      <w:r w:rsidRPr="00BC2CFD">
        <w:t xml:space="preserve"> 47 del .P.R. 445 DEL 28/12/2000 )</w:t>
      </w:r>
    </w:p>
    <w:p w14:paraId="0DD9EE11" w14:textId="77777777" w:rsidR="00915B3F" w:rsidRPr="00BC2CFD" w:rsidRDefault="00915B3F" w:rsidP="00915B3F">
      <w:pPr>
        <w:jc w:val="center"/>
      </w:pPr>
      <w:r w:rsidRPr="00BC2CFD">
        <w:t>Scheda di Auto-Attribuzione Punteggi</w:t>
      </w:r>
    </w:p>
    <w:p w14:paraId="7C8ECB74" w14:textId="77777777" w:rsidR="00915B3F" w:rsidRDefault="00915B3F" w:rsidP="00915B3F">
      <w:pPr>
        <w:jc w:val="center"/>
      </w:pPr>
    </w:p>
    <w:p w14:paraId="0D2013B6" w14:textId="77777777" w:rsidR="00915B3F" w:rsidRDefault="00915B3F" w:rsidP="00915B3F">
      <w:pPr>
        <w:jc w:val="both"/>
      </w:pPr>
      <w:r>
        <w:t>Il sottoscritto ______________________________ nato a _________________________________ il ____________, residente a___________________________________________________ prov. ( ____ )</w:t>
      </w:r>
    </w:p>
    <w:p w14:paraId="22A0D641" w14:textId="77777777" w:rsidR="00915B3F" w:rsidRDefault="00915B3F" w:rsidP="00915B3F">
      <w:pPr>
        <w:jc w:val="both"/>
      </w:pPr>
      <w:r>
        <w:t>in via _____________________________________________________n. _________, nella qualità di legale rappresentante di_______________________________________________________________________  con sede in __________________________________________________________________________,</w:t>
      </w:r>
    </w:p>
    <w:p w14:paraId="0F484ABE" w14:textId="77777777" w:rsidR="00915B3F" w:rsidRDefault="00915B3F" w:rsidP="00BC2CFD">
      <w:pPr>
        <w:jc w:val="both"/>
      </w:pPr>
      <w:r>
        <w:t xml:space="preserve">consapevole delle sanzioni penali nel caso di dichiarazioni non veritiere e falsità negli atti richiamate dall’art.76 del DPR n. 445 del 28/12/2000, ai fini dell’attribuzione del punteggio, </w:t>
      </w:r>
    </w:p>
    <w:p w14:paraId="6368074E" w14:textId="77777777" w:rsidR="00F81D2E" w:rsidRDefault="00F81D2E" w:rsidP="00BC2CFD">
      <w:pPr>
        <w:jc w:val="center"/>
      </w:pPr>
    </w:p>
    <w:p w14:paraId="28ED2297" w14:textId="77777777" w:rsidR="00915B3F" w:rsidRDefault="00915B3F" w:rsidP="00BC2CFD">
      <w:pPr>
        <w:jc w:val="center"/>
      </w:pPr>
      <w:r>
        <w:t>DICHIARA</w:t>
      </w:r>
    </w:p>
    <w:p w14:paraId="2C54B9DF" w14:textId="77777777" w:rsidR="00915B3F" w:rsidRDefault="00915B3F" w:rsidP="00BC2CFD">
      <w:pPr>
        <w:jc w:val="both"/>
      </w:pPr>
      <w:r>
        <w:t>che i dati riportati nella scheda che segue sono veri.</w:t>
      </w:r>
    </w:p>
    <w:p w14:paraId="496B70A2" w14:textId="77777777" w:rsidR="00BC2CFD" w:rsidRDefault="00BC2CFD" w:rsidP="00BC2CFD">
      <w:pPr>
        <w:jc w:val="both"/>
      </w:pPr>
    </w:p>
    <w:p w14:paraId="0D5A265B" w14:textId="77777777" w:rsidR="00F305C8" w:rsidRDefault="00F305C8" w:rsidP="008775D9">
      <w:pPr>
        <w:tabs>
          <w:tab w:val="left" w:pos="660"/>
          <w:tab w:val="right" w:leader="dot" w:pos="9628"/>
        </w:tabs>
        <w:jc w:val="both"/>
      </w:pPr>
    </w:p>
    <w:tbl>
      <w:tblPr>
        <w:tblW w:w="9538" w:type="dxa"/>
        <w:tblInd w:w="80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53"/>
        <w:gridCol w:w="1985"/>
        <w:gridCol w:w="73"/>
        <w:gridCol w:w="1344"/>
        <w:gridCol w:w="1418"/>
        <w:gridCol w:w="2540"/>
      </w:tblGrid>
      <w:tr w:rsidR="00F305C8" w:rsidRPr="00C52CA9" w14:paraId="3AF272D7" w14:textId="77777777" w:rsidTr="00CC53A2">
        <w:trPr>
          <w:trHeight w:val="210"/>
        </w:trPr>
        <w:tc>
          <w:tcPr>
            <w:tcW w:w="9538" w:type="dxa"/>
            <w:gridSpan w:val="7"/>
            <w:shd w:val="clear" w:color="000000" w:fill="BFBFBF"/>
          </w:tcPr>
          <w:p w14:paraId="42D33058" w14:textId="1C70427E" w:rsidR="00F305C8" w:rsidRPr="00C52CA9" w:rsidRDefault="00F305C8" w:rsidP="00C52CA9">
            <w:pPr>
              <w:suppressAutoHyphens w:val="0"/>
              <w:jc w:val="center"/>
              <w:rPr>
                <w:b/>
                <w:bCs/>
                <w:color w:val="000000"/>
                <w:lang w:eastAsia="it-IT"/>
              </w:rPr>
            </w:pPr>
            <w:r w:rsidRPr="00F305C8">
              <w:rPr>
                <w:b/>
                <w:bCs/>
                <w:color w:val="000000"/>
                <w:lang w:eastAsia="it-IT"/>
              </w:rPr>
              <w:t>SCHEDA DI AUTO-VALUTAZIONE PER L’ATTRIBUZIONE DEL PUNTEGGIO</w:t>
            </w:r>
          </w:p>
        </w:tc>
      </w:tr>
      <w:tr w:rsidR="00F305C8" w:rsidRPr="00C52CA9" w14:paraId="0D9CBB8A" w14:textId="77777777" w:rsidTr="00CC53A2">
        <w:trPr>
          <w:trHeight w:val="210"/>
        </w:trPr>
        <w:tc>
          <w:tcPr>
            <w:tcW w:w="9538" w:type="dxa"/>
            <w:gridSpan w:val="7"/>
            <w:shd w:val="clear" w:color="000000" w:fill="BFBFBF"/>
          </w:tcPr>
          <w:p w14:paraId="2661B656" w14:textId="0391CBA8" w:rsidR="00F305C8" w:rsidRPr="00C52CA9" w:rsidRDefault="00F305C8" w:rsidP="00C52CA9">
            <w:pPr>
              <w:suppressAutoHyphens w:val="0"/>
              <w:jc w:val="center"/>
              <w:rPr>
                <w:b/>
                <w:bCs/>
                <w:color w:val="000000"/>
                <w:lang w:eastAsia="it-IT"/>
              </w:rPr>
            </w:pPr>
            <w:r w:rsidRPr="00C52CA9">
              <w:rPr>
                <w:b/>
                <w:bCs/>
                <w:color w:val="000000"/>
                <w:lang w:eastAsia="it-IT"/>
              </w:rPr>
              <w:t>CRITERI DI SELEZIONE SOTTOMISURA 7.5 – AMBITO 2</w:t>
            </w:r>
          </w:p>
        </w:tc>
      </w:tr>
      <w:tr w:rsidR="00FC139D" w:rsidRPr="00C52CA9" w14:paraId="55902BD5" w14:textId="77777777" w:rsidTr="00FC139D">
        <w:trPr>
          <w:trHeight w:val="870"/>
        </w:trPr>
        <w:tc>
          <w:tcPr>
            <w:tcW w:w="2125" w:type="dxa"/>
            <w:shd w:val="clear" w:color="000000" w:fill="BFBFBF"/>
            <w:vAlign w:val="center"/>
            <w:hideMark/>
          </w:tcPr>
          <w:p w14:paraId="50D35CBF" w14:textId="77777777" w:rsidR="00FC139D" w:rsidRPr="00C52CA9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b/>
                <w:bCs/>
                <w:color w:val="000000"/>
                <w:sz w:val="22"/>
                <w:szCs w:val="22"/>
                <w:lang w:eastAsia="it-IT"/>
              </w:rPr>
              <w:t>Principi dei criteri di selezione</w:t>
            </w:r>
          </w:p>
        </w:tc>
        <w:tc>
          <w:tcPr>
            <w:tcW w:w="2111" w:type="dxa"/>
            <w:gridSpan w:val="3"/>
            <w:shd w:val="clear" w:color="000000" w:fill="BFBFBF"/>
            <w:vAlign w:val="center"/>
            <w:hideMark/>
          </w:tcPr>
          <w:p w14:paraId="5799ED64" w14:textId="77777777" w:rsidR="00FC139D" w:rsidRPr="00C52CA9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b/>
                <w:bCs/>
                <w:color w:val="000000"/>
                <w:sz w:val="22"/>
                <w:szCs w:val="22"/>
                <w:lang w:eastAsia="it-IT"/>
              </w:rPr>
              <w:t>Criteri di selezione</w:t>
            </w:r>
          </w:p>
        </w:tc>
        <w:tc>
          <w:tcPr>
            <w:tcW w:w="1344" w:type="dxa"/>
            <w:shd w:val="clear" w:color="000000" w:fill="BFBFBF"/>
            <w:vAlign w:val="center"/>
            <w:hideMark/>
          </w:tcPr>
          <w:p w14:paraId="473505A5" w14:textId="77777777" w:rsidR="00FC139D" w:rsidRPr="00C52CA9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b/>
                <w:bCs/>
                <w:color w:val="000000"/>
                <w:sz w:val="22"/>
                <w:szCs w:val="22"/>
                <w:lang w:eastAsia="it-IT"/>
              </w:rPr>
              <w:t>Punteggio</w:t>
            </w:r>
          </w:p>
        </w:tc>
        <w:tc>
          <w:tcPr>
            <w:tcW w:w="1418" w:type="dxa"/>
            <w:shd w:val="clear" w:color="000000" w:fill="BFBFBF"/>
            <w:vAlign w:val="center"/>
          </w:tcPr>
          <w:p w14:paraId="4F8769F9" w14:textId="77777777" w:rsidR="00FC139D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it-IT"/>
              </w:rPr>
              <w:t>Punteggio</w:t>
            </w:r>
          </w:p>
          <w:p w14:paraId="5BDC0E63" w14:textId="18F95452" w:rsidR="00FC139D" w:rsidRPr="00C52CA9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it-IT"/>
              </w:rPr>
              <w:t>Autovalutazione</w:t>
            </w:r>
          </w:p>
        </w:tc>
        <w:tc>
          <w:tcPr>
            <w:tcW w:w="2540" w:type="dxa"/>
            <w:shd w:val="clear" w:color="000000" w:fill="BFBFBF"/>
            <w:vAlign w:val="center"/>
            <w:hideMark/>
          </w:tcPr>
          <w:p w14:paraId="58266F7E" w14:textId="7DDE7FDC" w:rsidR="00FC139D" w:rsidRPr="00C52CA9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b/>
                <w:bCs/>
                <w:color w:val="000000"/>
                <w:sz w:val="22"/>
                <w:szCs w:val="22"/>
                <w:lang w:eastAsia="it-IT"/>
              </w:rPr>
              <w:t>Documentazione comprovante il possesso del requisito</w:t>
            </w:r>
          </w:p>
        </w:tc>
      </w:tr>
      <w:tr w:rsidR="00FC139D" w:rsidRPr="00C52CA9" w14:paraId="47F4A1B0" w14:textId="77777777" w:rsidTr="00FC139D">
        <w:trPr>
          <w:trHeight w:val="1515"/>
        </w:trPr>
        <w:tc>
          <w:tcPr>
            <w:tcW w:w="2125" w:type="dxa"/>
            <w:vMerge w:val="restart"/>
            <w:shd w:val="clear" w:color="auto" w:fill="auto"/>
            <w:vAlign w:val="center"/>
            <w:hideMark/>
          </w:tcPr>
          <w:p w14:paraId="16EE7C46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Coerenza rispetto alle finalità della misura</w:t>
            </w:r>
          </w:p>
          <w:p w14:paraId="56224080" w14:textId="77777777" w:rsidR="00FC139D" w:rsidRPr="00B2763E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 </w:t>
            </w:r>
            <w:r w:rsidRPr="00B2763E">
              <w:rPr>
                <w:b/>
                <w:bCs/>
                <w:color w:val="000000"/>
                <w:sz w:val="22"/>
                <w:szCs w:val="22"/>
                <w:lang w:eastAsia="it-IT"/>
              </w:rPr>
              <w:t>(max 45 punti)</w:t>
            </w: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7B115BBE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Realizzazione di interventi su edifici e fabbricati da riconvertire a servizio di turisti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3F981C8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12</w:t>
            </w:r>
          </w:p>
        </w:tc>
        <w:tc>
          <w:tcPr>
            <w:tcW w:w="1418" w:type="dxa"/>
          </w:tcPr>
          <w:p w14:paraId="17CD0776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 w:val="restart"/>
            <w:shd w:val="clear" w:color="auto" w:fill="auto"/>
            <w:vAlign w:val="center"/>
            <w:hideMark/>
          </w:tcPr>
          <w:p w14:paraId="75F4B5F0" w14:textId="2420C25C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Progetto corredato da   relazione generale descrittiva dei contenuti, delle caratteristiche e delle finalità del programma degli investimenti e relativi elaborati tecnici</w:t>
            </w:r>
          </w:p>
        </w:tc>
      </w:tr>
      <w:tr w:rsidR="00FC139D" w:rsidRPr="00C52CA9" w14:paraId="3942FFEF" w14:textId="77777777" w:rsidTr="00FC139D">
        <w:trPr>
          <w:trHeight w:val="615"/>
        </w:trPr>
        <w:tc>
          <w:tcPr>
            <w:tcW w:w="2125" w:type="dxa"/>
            <w:vMerge/>
            <w:vAlign w:val="center"/>
            <w:hideMark/>
          </w:tcPr>
          <w:p w14:paraId="0EEBAD30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025FD286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Realizzazione centri ricreativi e culturali 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11C081E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11</w:t>
            </w:r>
          </w:p>
        </w:tc>
        <w:tc>
          <w:tcPr>
            <w:tcW w:w="1418" w:type="dxa"/>
          </w:tcPr>
          <w:p w14:paraId="3E6D9F4C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1B702B8A" w14:textId="2FA3EAA6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0F45BB6C" w14:textId="77777777" w:rsidTr="00FC139D">
        <w:trPr>
          <w:trHeight w:val="2115"/>
        </w:trPr>
        <w:tc>
          <w:tcPr>
            <w:tcW w:w="2125" w:type="dxa"/>
            <w:vMerge/>
            <w:vAlign w:val="center"/>
            <w:hideMark/>
          </w:tcPr>
          <w:p w14:paraId="5A615382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62CD7A57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Realizzazione itinerari e sentieri all’interno della RES (Rete Ecologica Siciliana) o all’interno dei borghi storici da valorizzare dal punto di vista turistico 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FDB4CD2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12</w:t>
            </w:r>
          </w:p>
        </w:tc>
        <w:tc>
          <w:tcPr>
            <w:tcW w:w="1418" w:type="dxa"/>
          </w:tcPr>
          <w:p w14:paraId="1E9A5706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1B1EFFBD" w14:textId="0E84FAE8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0508CFCC" w14:textId="77777777" w:rsidTr="00FC139D">
        <w:trPr>
          <w:trHeight w:val="915"/>
        </w:trPr>
        <w:tc>
          <w:tcPr>
            <w:tcW w:w="2125" w:type="dxa"/>
            <w:vMerge/>
            <w:vAlign w:val="center"/>
            <w:hideMark/>
          </w:tcPr>
          <w:p w14:paraId="0133D5D6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3C9F1DAD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Realizzazione di centri di informazione e accoglienza turistica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F4252C3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10</w:t>
            </w:r>
          </w:p>
        </w:tc>
        <w:tc>
          <w:tcPr>
            <w:tcW w:w="1418" w:type="dxa"/>
          </w:tcPr>
          <w:p w14:paraId="55D9E6D7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6E6DCAC5" w14:textId="22093243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39D0CBF7" w14:textId="77777777" w:rsidTr="00FC139D">
        <w:trPr>
          <w:trHeight w:val="799"/>
        </w:trPr>
        <w:tc>
          <w:tcPr>
            <w:tcW w:w="2125" w:type="dxa"/>
            <w:vMerge w:val="restart"/>
            <w:shd w:val="clear" w:color="auto" w:fill="auto"/>
            <w:vAlign w:val="center"/>
            <w:hideMark/>
          </w:tcPr>
          <w:p w14:paraId="3E186BB3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Completamento di itinerari regionali già esistenti  </w:t>
            </w:r>
          </w:p>
          <w:p w14:paraId="49E87A68" w14:textId="77777777" w:rsidR="00FC139D" w:rsidRPr="00CD2EAC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>(</w:t>
            </w:r>
            <w:proofErr w:type="spellStart"/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>max</w:t>
            </w:r>
            <w:proofErr w:type="spellEnd"/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 xml:space="preserve"> 16 punti)</w:t>
            </w: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76ACD373" w14:textId="2B817208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Realizzazione di intervento in connessione con 3 o </w:t>
            </w:r>
            <w:proofErr w:type="gramStart"/>
            <w:r>
              <w:rPr>
                <w:color w:val="000000"/>
                <w:sz w:val="22"/>
                <w:szCs w:val="22"/>
                <w:lang w:eastAsia="it-IT"/>
              </w:rPr>
              <w:t>più</w:t>
            </w: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  itinerari</w:t>
            </w:r>
            <w:proofErr w:type="gramEnd"/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 esistenti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F38E3A7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16</w:t>
            </w:r>
          </w:p>
        </w:tc>
        <w:tc>
          <w:tcPr>
            <w:tcW w:w="1418" w:type="dxa"/>
          </w:tcPr>
          <w:p w14:paraId="0E6C7C65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 w:val="restart"/>
            <w:shd w:val="clear" w:color="auto" w:fill="auto"/>
            <w:vAlign w:val="center"/>
            <w:hideMark/>
          </w:tcPr>
          <w:p w14:paraId="248267B2" w14:textId="2379B048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Relazione descrittiva degli interventi in cui si descrivono gli itinerari da sviluppare e la </w:t>
            </w:r>
            <w:r w:rsidRPr="00C52CA9">
              <w:rPr>
                <w:color w:val="000000"/>
                <w:sz w:val="22"/>
                <w:szCs w:val="22"/>
                <w:lang w:eastAsia="it-IT"/>
              </w:rPr>
              <w:lastRenderedPageBreak/>
              <w:t>connessione con itinerari già esistenti</w:t>
            </w:r>
          </w:p>
        </w:tc>
      </w:tr>
      <w:tr w:rsidR="00FC139D" w:rsidRPr="00C52CA9" w14:paraId="0BB3554F" w14:textId="77777777" w:rsidTr="00FC139D">
        <w:trPr>
          <w:trHeight w:val="684"/>
        </w:trPr>
        <w:tc>
          <w:tcPr>
            <w:tcW w:w="2125" w:type="dxa"/>
            <w:vMerge/>
            <w:vAlign w:val="center"/>
            <w:hideMark/>
          </w:tcPr>
          <w:p w14:paraId="1A2D9454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61A02CEF" w14:textId="77777777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Realizzazione di intervento in connessione con 2 itinerari esistenti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8E8C588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13</w:t>
            </w:r>
          </w:p>
        </w:tc>
        <w:tc>
          <w:tcPr>
            <w:tcW w:w="1418" w:type="dxa"/>
          </w:tcPr>
          <w:p w14:paraId="07F4B789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74EEE425" w14:textId="72ECF80B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534F7330" w14:textId="77777777" w:rsidTr="00FC139D">
        <w:trPr>
          <w:trHeight w:val="623"/>
        </w:trPr>
        <w:tc>
          <w:tcPr>
            <w:tcW w:w="2125" w:type="dxa"/>
            <w:vMerge/>
            <w:vAlign w:val="center"/>
            <w:hideMark/>
          </w:tcPr>
          <w:p w14:paraId="79DC6088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16704163" w14:textId="77777777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Realizzazione di intervento in connessione con 1 itinerario esistente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B892FBB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10</w:t>
            </w:r>
          </w:p>
        </w:tc>
        <w:tc>
          <w:tcPr>
            <w:tcW w:w="1418" w:type="dxa"/>
          </w:tcPr>
          <w:p w14:paraId="56017963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08F8FEB1" w14:textId="5231A7DC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172D18BC" w14:textId="77777777" w:rsidTr="00FC139D">
        <w:trPr>
          <w:trHeight w:val="407"/>
        </w:trPr>
        <w:tc>
          <w:tcPr>
            <w:tcW w:w="2125" w:type="dxa"/>
            <w:vMerge w:val="restart"/>
            <w:shd w:val="clear" w:color="auto" w:fill="auto"/>
            <w:vAlign w:val="center"/>
            <w:hideMark/>
          </w:tcPr>
          <w:p w14:paraId="2A02DCB1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Numero di Enti coinvolti punteggio</w:t>
            </w:r>
          </w:p>
          <w:p w14:paraId="4AD94D7D" w14:textId="00420E08" w:rsidR="00FC139D" w:rsidRPr="00CD2EAC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>(</w:t>
            </w:r>
            <w:proofErr w:type="spellStart"/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>max</w:t>
            </w:r>
            <w:proofErr w:type="spellEnd"/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eastAsia="it-IT"/>
              </w:rPr>
              <w:t>15</w:t>
            </w:r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 xml:space="preserve"> punti)</w:t>
            </w: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0D7E906D" w14:textId="77777777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&gt; 5 Enti coinvolti 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B775B2C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15</w:t>
            </w:r>
          </w:p>
        </w:tc>
        <w:tc>
          <w:tcPr>
            <w:tcW w:w="1418" w:type="dxa"/>
          </w:tcPr>
          <w:p w14:paraId="7837DBE5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 w:val="restart"/>
            <w:shd w:val="clear" w:color="auto" w:fill="auto"/>
            <w:vAlign w:val="center"/>
            <w:hideMark/>
          </w:tcPr>
          <w:p w14:paraId="3CF17BF4" w14:textId="119ABC56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Dichiarazione/delibera degli Enti partecipanti al progetto </w:t>
            </w:r>
          </w:p>
        </w:tc>
      </w:tr>
      <w:tr w:rsidR="00FC139D" w:rsidRPr="00C52CA9" w14:paraId="2974028E" w14:textId="77777777" w:rsidTr="00FC139D">
        <w:trPr>
          <w:trHeight w:val="300"/>
        </w:trPr>
        <w:tc>
          <w:tcPr>
            <w:tcW w:w="2125" w:type="dxa"/>
            <w:vMerge/>
            <w:vAlign w:val="center"/>
            <w:hideMark/>
          </w:tcPr>
          <w:p w14:paraId="381A96A6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6F123A8A" w14:textId="77777777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3 - </w:t>
            </w:r>
            <w:proofErr w:type="gramStart"/>
            <w:r w:rsidRPr="00C52CA9">
              <w:rPr>
                <w:color w:val="000000"/>
                <w:sz w:val="22"/>
                <w:szCs w:val="22"/>
                <w:lang w:eastAsia="it-IT"/>
              </w:rPr>
              <w:t>5  Enti</w:t>
            </w:r>
            <w:proofErr w:type="gramEnd"/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 coinvolti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95CB0FA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10</w:t>
            </w:r>
          </w:p>
        </w:tc>
        <w:tc>
          <w:tcPr>
            <w:tcW w:w="1418" w:type="dxa"/>
          </w:tcPr>
          <w:p w14:paraId="0857C35F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63FE2F93" w14:textId="11FBEA4A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29828589" w14:textId="77777777" w:rsidTr="00FC139D">
        <w:trPr>
          <w:trHeight w:val="315"/>
        </w:trPr>
        <w:tc>
          <w:tcPr>
            <w:tcW w:w="2125" w:type="dxa"/>
            <w:vMerge/>
            <w:vAlign w:val="center"/>
            <w:hideMark/>
          </w:tcPr>
          <w:p w14:paraId="6292C77E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33FC18AC" w14:textId="77777777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1- 2 Enti coinvolti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94B478A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5</w:t>
            </w:r>
          </w:p>
        </w:tc>
        <w:tc>
          <w:tcPr>
            <w:tcW w:w="1418" w:type="dxa"/>
          </w:tcPr>
          <w:p w14:paraId="48464A3A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080456CC" w14:textId="29EEC69D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298825C9" w14:textId="77777777" w:rsidTr="00FC139D">
        <w:trPr>
          <w:trHeight w:val="451"/>
        </w:trPr>
        <w:tc>
          <w:tcPr>
            <w:tcW w:w="2125" w:type="dxa"/>
            <w:vMerge w:val="restart"/>
            <w:shd w:val="clear" w:color="auto" w:fill="auto"/>
            <w:vAlign w:val="center"/>
            <w:hideMark/>
          </w:tcPr>
          <w:p w14:paraId="0F499FCE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Potenziali destinatari dell’intervento </w:t>
            </w:r>
          </w:p>
          <w:p w14:paraId="16845CCF" w14:textId="77777777" w:rsidR="00FC139D" w:rsidRPr="00CD2EAC" w:rsidRDefault="00FC139D" w:rsidP="00C52CA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>(</w:t>
            </w:r>
            <w:proofErr w:type="spellStart"/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>max</w:t>
            </w:r>
            <w:proofErr w:type="spellEnd"/>
            <w:r w:rsidRPr="00CD2EAC">
              <w:rPr>
                <w:b/>
                <w:bCs/>
                <w:color w:val="000000"/>
                <w:sz w:val="22"/>
                <w:szCs w:val="22"/>
                <w:lang w:eastAsia="it-IT"/>
              </w:rPr>
              <w:t xml:space="preserve"> 23 punti)</w:t>
            </w: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6EE922CD" w14:textId="77777777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&gt; 20.000 abitanti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0E8F5C2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23</w:t>
            </w:r>
          </w:p>
        </w:tc>
        <w:tc>
          <w:tcPr>
            <w:tcW w:w="1418" w:type="dxa"/>
          </w:tcPr>
          <w:p w14:paraId="01563588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 w:val="restart"/>
            <w:shd w:val="clear" w:color="auto" w:fill="auto"/>
            <w:vAlign w:val="center"/>
            <w:hideMark/>
          </w:tcPr>
          <w:p w14:paraId="0428BA85" w14:textId="4B9A8111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Dato della popolazione residente al 31/12/2017</w:t>
            </w:r>
          </w:p>
        </w:tc>
      </w:tr>
      <w:tr w:rsidR="00FC139D" w:rsidRPr="00C52CA9" w14:paraId="0C09AE36" w14:textId="77777777" w:rsidTr="00FC139D">
        <w:trPr>
          <w:trHeight w:val="416"/>
        </w:trPr>
        <w:tc>
          <w:tcPr>
            <w:tcW w:w="2125" w:type="dxa"/>
            <w:vMerge/>
            <w:vAlign w:val="center"/>
            <w:hideMark/>
          </w:tcPr>
          <w:p w14:paraId="671E4819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0FC0CADA" w14:textId="77777777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&gt;15.000 ≤ 20.000 abitanti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232CE3B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22</w:t>
            </w:r>
          </w:p>
        </w:tc>
        <w:tc>
          <w:tcPr>
            <w:tcW w:w="1418" w:type="dxa"/>
          </w:tcPr>
          <w:p w14:paraId="1C82AAB3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221EA0C0" w14:textId="6350596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1E0A9581" w14:textId="77777777" w:rsidTr="00FC139D">
        <w:trPr>
          <w:trHeight w:val="394"/>
        </w:trPr>
        <w:tc>
          <w:tcPr>
            <w:tcW w:w="2125" w:type="dxa"/>
            <w:vMerge/>
            <w:vAlign w:val="center"/>
            <w:hideMark/>
          </w:tcPr>
          <w:p w14:paraId="6A6CF387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70C77ECC" w14:textId="77777777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&gt;10.000 ≤ 15.000 abitanti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0584282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21</w:t>
            </w:r>
          </w:p>
        </w:tc>
        <w:tc>
          <w:tcPr>
            <w:tcW w:w="1418" w:type="dxa"/>
          </w:tcPr>
          <w:p w14:paraId="07D7FEC3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44FC4C5E" w14:textId="5BDB51A5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399E8B59" w14:textId="77777777" w:rsidTr="00FC139D">
        <w:trPr>
          <w:trHeight w:val="315"/>
        </w:trPr>
        <w:tc>
          <w:tcPr>
            <w:tcW w:w="2125" w:type="dxa"/>
            <w:vMerge/>
            <w:vAlign w:val="center"/>
            <w:hideMark/>
          </w:tcPr>
          <w:p w14:paraId="17164A29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  <w:hideMark/>
          </w:tcPr>
          <w:p w14:paraId="4D27C7A2" w14:textId="77777777" w:rsidR="00FC139D" w:rsidRPr="00C52CA9" w:rsidRDefault="00FC139D" w:rsidP="00C52CA9">
            <w:pPr>
              <w:suppressAutoHyphens w:val="0"/>
              <w:jc w:val="both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≤ 10.000 abitanti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A22694C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20</w:t>
            </w:r>
          </w:p>
        </w:tc>
        <w:tc>
          <w:tcPr>
            <w:tcW w:w="1418" w:type="dxa"/>
          </w:tcPr>
          <w:p w14:paraId="52CBA6DB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vAlign w:val="center"/>
            <w:hideMark/>
          </w:tcPr>
          <w:p w14:paraId="652E3B1C" w14:textId="04552DD3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2C7A1D36" w14:textId="77777777" w:rsidTr="00FC139D">
        <w:trPr>
          <w:trHeight w:val="787"/>
        </w:trPr>
        <w:tc>
          <w:tcPr>
            <w:tcW w:w="2125" w:type="dxa"/>
            <w:vMerge w:val="restart"/>
            <w:shd w:val="clear" w:color="auto" w:fill="auto"/>
            <w:vAlign w:val="center"/>
          </w:tcPr>
          <w:p w14:paraId="12549792" w14:textId="77777777" w:rsidR="00FC139D" w:rsidRPr="00C52CA9" w:rsidRDefault="00FC139D" w:rsidP="00C52CA9">
            <w:pPr>
              <w:suppressAutoHyphens w:val="0"/>
              <w:jc w:val="center"/>
              <w:rPr>
                <w:kern w:val="3"/>
                <w:sz w:val="22"/>
                <w:szCs w:val="22"/>
                <w:lang w:eastAsia="en-US" w:bidi="en-US"/>
              </w:rPr>
            </w:pPr>
            <w:r w:rsidRPr="00C52CA9">
              <w:rPr>
                <w:kern w:val="3"/>
                <w:sz w:val="22"/>
                <w:szCs w:val="22"/>
                <w:lang w:eastAsia="en-US" w:bidi="en-US"/>
              </w:rPr>
              <w:t>Localizzazione territoriale dell’intervento con particolare riferimento alle aree con problemi complessivi di sviluppo</w:t>
            </w:r>
          </w:p>
          <w:p w14:paraId="52478565" w14:textId="77777777" w:rsidR="00FC139D" w:rsidRPr="00CD2EAC" w:rsidRDefault="00FC139D" w:rsidP="00C52CA9">
            <w:pPr>
              <w:suppressAutoHyphens w:val="0"/>
              <w:jc w:val="center"/>
              <w:rPr>
                <w:b/>
                <w:bCs/>
                <w:kern w:val="3"/>
                <w:sz w:val="22"/>
                <w:szCs w:val="22"/>
                <w:lang w:eastAsia="en-US" w:bidi="en-US"/>
              </w:rPr>
            </w:pPr>
            <w:r w:rsidRPr="00CD2EAC">
              <w:rPr>
                <w:b/>
                <w:bCs/>
                <w:kern w:val="3"/>
                <w:sz w:val="22"/>
                <w:szCs w:val="22"/>
                <w:lang w:eastAsia="en-US" w:bidi="en-US"/>
              </w:rPr>
              <w:t xml:space="preserve"> (</w:t>
            </w:r>
            <w:proofErr w:type="spellStart"/>
            <w:r w:rsidRPr="00CD2EAC">
              <w:rPr>
                <w:b/>
                <w:bCs/>
                <w:kern w:val="3"/>
                <w:sz w:val="22"/>
                <w:szCs w:val="22"/>
                <w:lang w:eastAsia="en-US" w:bidi="en-US"/>
              </w:rPr>
              <w:t>max</w:t>
            </w:r>
            <w:proofErr w:type="spellEnd"/>
            <w:r w:rsidRPr="00CD2EAC">
              <w:rPr>
                <w:b/>
                <w:bCs/>
                <w:kern w:val="3"/>
                <w:sz w:val="22"/>
                <w:szCs w:val="22"/>
                <w:lang w:eastAsia="en-US" w:bidi="en-US"/>
              </w:rPr>
              <w:t xml:space="preserve"> 1 punti)</w:t>
            </w:r>
          </w:p>
        </w:tc>
        <w:tc>
          <w:tcPr>
            <w:tcW w:w="2111" w:type="dxa"/>
            <w:gridSpan w:val="3"/>
            <w:shd w:val="clear" w:color="auto" w:fill="auto"/>
            <w:vAlign w:val="center"/>
          </w:tcPr>
          <w:p w14:paraId="1CD546DD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kern w:val="3"/>
                <w:sz w:val="22"/>
                <w:szCs w:val="22"/>
                <w:lang w:eastAsia="en-US" w:bidi="en-US"/>
              </w:rPr>
              <w:t>Localizzazione dell’intervento in area D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D0C5797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</w:t>
            </w:r>
          </w:p>
        </w:tc>
        <w:tc>
          <w:tcPr>
            <w:tcW w:w="1418" w:type="dxa"/>
          </w:tcPr>
          <w:p w14:paraId="7A06B303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14:paraId="1D890463" w14:textId="69CD0A08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proofErr w:type="spellStart"/>
            <w:r w:rsidRPr="00C52CA9">
              <w:rPr>
                <w:color w:val="000000"/>
                <w:sz w:val="22"/>
                <w:szCs w:val="22"/>
                <w:lang w:eastAsia="it-IT"/>
              </w:rPr>
              <w:t>Territorializzazione</w:t>
            </w:r>
            <w:proofErr w:type="spellEnd"/>
            <w:r w:rsidRPr="00C52CA9">
              <w:rPr>
                <w:color w:val="000000"/>
                <w:sz w:val="22"/>
                <w:szCs w:val="22"/>
                <w:lang w:eastAsia="it-IT"/>
              </w:rPr>
              <w:t xml:space="preserve"> riportata nel PSR</w:t>
            </w:r>
          </w:p>
        </w:tc>
      </w:tr>
      <w:tr w:rsidR="00FC139D" w:rsidRPr="00C52CA9" w14:paraId="7D9762F2" w14:textId="77777777" w:rsidTr="00FC139D">
        <w:trPr>
          <w:trHeight w:val="557"/>
        </w:trPr>
        <w:tc>
          <w:tcPr>
            <w:tcW w:w="2125" w:type="dxa"/>
            <w:vMerge/>
            <w:shd w:val="clear" w:color="auto" w:fill="auto"/>
            <w:vAlign w:val="center"/>
          </w:tcPr>
          <w:p w14:paraId="63BF72E3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11" w:type="dxa"/>
            <w:gridSpan w:val="3"/>
            <w:shd w:val="clear" w:color="auto" w:fill="auto"/>
            <w:vAlign w:val="center"/>
          </w:tcPr>
          <w:p w14:paraId="42A7593D" w14:textId="77777777" w:rsidR="00FC139D" w:rsidRPr="00C52CA9" w:rsidRDefault="00FC139D" w:rsidP="00C52CA9">
            <w:pPr>
              <w:suppressAutoHyphens w:val="0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Interventi ricadenti per almeno il 50% in aree D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29174CC8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1418" w:type="dxa"/>
          </w:tcPr>
          <w:p w14:paraId="3D4557AF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vMerge/>
            <w:shd w:val="clear" w:color="auto" w:fill="auto"/>
            <w:vAlign w:val="center"/>
          </w:tcPr>
          <w:p w14:paraId="7DE96367" w14:textId="6E0E7FAF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C139D" w:rsidRPr="00C52CA9" w14:paraId="4BC63B31" w14:textId="77777777" w:rsidTr="00FC139D">
        <w:trPr>
          <w:trHeight w:val="749"/>
        </w:trPr>
        <w:tc>
          <w:tcPr>
            <w:tcW w:w="4236" w:type="dxa"/>
            <w:gridSpan w:val="4"/>
            <w:shd w:val="clear" w:color="auto" w:fill="auto"/>
            <w:vAlign w:val="center"/>
          </w:tcPr>
          <w:p w14:paraId="000CD364" w14:textId="77777777" w:rsidR="00FC139D" w:rsidRPr="00C52CA9" w:rsidRDefault="00FC139D" w:rsidP="00C52CA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rFonts w:eastAsia="Calibri"/>
                <w:b/>
                <w:sz w:val="22"/>
                <w:szCs w:val="22"/>
                <w:lang w:eastAsia="ar-SA"/>
              </w:rPr>
              <w:t>Totale punteggio criteri generali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7165370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100</w:t>
            </w:r>
          </w:p>
        </w:tc>
        <w:tc>
          <w:tcPr>
            <w:tcW w:w="1418" w:type="dxa"/>
          </w:tcPr>
          <w:p w14:paraId="733C3959" w14:textId="77777777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7E8B9453" w14:textId="13099F98" w:rsidR="00FC139D" w:rsidRPr="00C52CA9" w:rsidRDefault="00FC139D" w:rsidP="00C52CA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FD6763" w:rsidRPr="00C52CA9" w14:paraId="5A28A502" w14:textId="77777777" w:rsidTr="00CA07EF">
        <w:trPr>
          <w:trHeight w:val="749"/>
        </w:trPr>
        <w:tc>
          <w:tcPr>
            <w:tcW w:w="5580" w:type="dxa"/>
            <w:gridSpan w:val="5"/>
            <w:shd w:val="clear" w:color="auto" w:fill="auto"/>
            <w:vAlign w:val="center"/>
          </w:tcPr>
          <w:p w14:paraId="17FE15EE" w14:textId="67FEF455" w:rsidR="00FD6763" w:rsidRPr="00FC139D" w:rsidRDefault="003C3264" w:rsidP="00FD6763">
            <w:pPr>
              <w:suppressAutoHyphens w:val="0"/>
              <w:jc w:val="right"/>
              <w:rPr>
                <w:b/>
                <w:color w:val="000000"/>
                <w:sz w:val="22"/>
                <w:szCs w:val="22"/>
                <w:lang w:eastAsia="it-IT"/>
              </w:rPr>
            </w:pPr>
            <w:r w:rsidRPr="00FC139D">
              <w:rPr>
                <w:b/>
                <w:color w:val="000000"/>
                <w:sz w:val="22"/>
                <w:szCs w:val="22"/>
                <w:lang w:eastAsia="it-IT"/>
              </w:rPr>
              <w:t>TOTALE PUNTEGGIO AUTO-ATTRIBUITO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BF6EC" w14:textId="77777777" w:rsidR="00FD6763" w:rsidRPr="00C52CA9" w:rsidRDefault="00FD6763" w:rsidP="00FD6763">
            <w:pPr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3F5C7CB3" w14:textId="77777777" w:rsidR="00FD6763" w:rsidRPr="00C52CA9" w:rsidRDefault="00FD6763" w:rsidP="00FD676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</w:tr>
      <w:tr w:rsidR="005814CD" w:rsidRPr="00C52CA9" w14:paraId="41D7D57E" w14:textId="77777777" w:rsidTr="005814CD">
        <w:trPr>
          <w:trHeight w:val="749"/>
        </w:trPr>
        <w:tc>
          <w:tcPr>
            <w:tcW w:w="2178" w:type="dxa"/>
            <w:gridSpan w:val="2"/>
            <w:shd w:val="clear" w:color="auto" w:fill="auto"/>
            <w:vAlign w:val="center"/>
          </w:tcPr>
          <w:p w14:paraId="2B29C197" w14:textId="26AA0109" w:rsidR="005814CD" w:rsidRPr="00FC139D" w:rsidRDefault="005814CD" w:rsidP="005814CD">
            <w:pPr>
              <w:suppressAutoHyphens w:val="0"/>
              <w:jc w:val="both"/>
              <w:rPr>
                <w:b/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Eventuali priorità da attribuire in caso di ex aequo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94132B" w14:textId="38CB9B70" w:rsidR="005814CD" w:rsidRPr="00FC139D" w:rsidRDefault="005814CD" w:rsidP="005814CD">
            <w:pPr>
              <w:suppressAutoHyphens w:val="0"/>
              <w:jc w:val="both"/>
              <w:rPr>
                <w:b/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Progetto che prevede l’utilizzo di beni confiscati alla mafia</w:t>
            </w:r>
            <w:r>
              <w:rPr>
                <w:color w:val="000000"/>
                <w:sz w:val="22"/>
                <w:szCs w:val="22"/>
                <w:lang w:eastAsia="it-IT"/>
              </w:rPr>
              <w:t xml:space="preserve"> ai sensi della L.R n. 15 del 20</w:t>
            </w:r>
            <w:r w:rsidRPr="00C52CA9">
              <w:rPr>
                <w:color w:val="000000"/>
                <w:sz w:val="22"/>
                <w:szCs w:val="22"/>
                <w:lang w:eastAsia="it-IT"/>
              </w:rPr>
              <w:t>.11.2008 art. 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BF6AA06" w14:textId="7EEE71E3" w:rsidR="005814CD" w:rsidRPr="00FC139D" w:rsidRDefault="005814CD" w:rsidP="00FD6763">
            <w:pPr>
              <w:suppressAutoHyphens w:val="0"/>
              <w:jc w:val="right"/>
              <w:rPr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ED95" w14:textId="77777777" w:rsidR="005814CD" w:rsidRDefault="005814CD" w:rsidP="005814CD">
            <w:pPr>
              <w:jc w:val="center"/>
            </w:pPr>
          </w:p>
          <w:p w14:paraId="2BE73CDB" w14:textId="77777777" w:rsidR="005814CD" w:rsidRDefault="005814CD" w:rsidP="005814CD">
            <w:pPr>
              <w:jc w:val="center"/>
              <w:rPr>
                <w:color w:val="00000A"/>
                <w:sz w:val="22"/>
                <w:szCs w:val="22"/>
              </w:rPr>
            </w:pPr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="00772A66">
              <w:fldChar w:fldCharType="separate"/>
            </w:r>
            <w:r w:rsidRPr="00596947">
              <w:fldChar w:fldCharType="end"/>
            </w:r>
            <w:r>
              <w:t xml:space="preserve"> </w:t>
            </w:r>
            <w:proofErr w:type="gramStart"/>
            <w:r>
              <w:rPr>
                <w:color w:val="00000A"/>
                <w:sz w:val="22"/>
                <w:szCs w:val="22"/>
              </w:rPr>
              <w:t>si</w:t>
            </w:r>
            <w:proofErr w:type="gramEnd"/>
          </w:p>
          <w:p w14:paraId="61165B39" w14:textId="77777777" w:rsidR="005814CD" w:rsidRDefault="005814CD" w:rsidP="005814CD">
            <w:pPr>
              <w:jc w:val="center"/>
            </w:pPr>
            <w:r>
              <w:t xml:space="preserve">  </w:t>
            </w:r>
            <w:r w:rsidRPr="005969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47">
              <w:instrText xml:space="preserve"> FORMCHECKBOX </w:instrText>
            </w:r>
            <w:r w:rsidR="00772A66">
              <w:fldChar w:fldCharType="separate"/>
            </w:r>
            <w:r w:rsidRPr="00596947">
              <w:fldChar w:fldCharType="end"/>
            </w:r>
            <w:r>
              <w:t xml:space="preserve"> </w:t>
            </w:r>
            <w:proofErr w:type="gramStart"/>
            <w:r>
              <w:t>no</w:t>
            </w:r>
            <w:proofErr w:type="gramEnd"/>
          </w:p>
          <w:p w14:paraId="10E55957" w14:textId="77777777" w:rsidR="005814CD" w:rsidRPr="00C52CA9" w:rsidRDefault="005814CD" w:rsidP="00FD6763">
            <w:pPr>
              <w:jc w:val="center"/>
              <w:rPr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49A108B5" w14:textId="424D1312" w:rsidR="005814CD" w:rsidRPr="00C52CA9" w:rsidRDefault="005814CD" w:rsidP="00FD676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it-IT"/>
              </w:rPr>
            </w:pPr>
            <w:r w:rsidRPr="00C52CA9">
              <w:rPr>
                <w:color w:val="000000"/>
                <w:sz w:val="22"/>
                <w:szCs w:val="22"/>
                <w:lang w:eastAsia="it-IT"/>
              </w:rPr>
              <w:t>Documentazione probatoria</w:t>
            </w:r>
          </w:p>
        </w:tc>
      </w:tr>
    </w:tbl>
    <w:p w14:paraId="53369D04" w14:textId="77777777" w:rsidR="005814CD" w:rsidRDefault="005814CD" w:rsidP="005814CD">
      <w:pPr>
        <w:pStyle w:val="Standard"/>
        <w:tabs>
          <w:tab w:val="left" w:pos="660"/>
          <w:tab w:val="left" w:pos="9072"/>
          <w:tab w:val="right" w:leader="dot" w:pos="9628"/>
        </w:tabs>
        <w:rPr>
          <w:kern w:val="0"/>
        </w:rPr>
      </w:pPr>
    </w:p>
    <w:p w14:paraId="21A53BF8" w14:textId="5B367515" w:rsidR="002C7E37" w:rsidRPr="005814CD" w:rsidRDefault="002C7E37" w:rsidP="005814CD">
      <w:pPr>
        <w:pStyle w:val="Standard"/>
        <w:tabs>
          <w:tab w:val="left" w:pos="660"/>
          <w:tab w:val="left" w:pos="9072"/>
          <w:tab w:val="right" w:leader="dot" w:pos="9628"/>
        </w:tabs>
        <w:jc w:val="both"/>
        <w:rPr>
          <w:kern w:val="0"/>
        </w:rPr>
      </w:pPr>
      <w:r w:rsidRPr="006A7289">
        <w:t>Saranno</w:t>
      </w:r>
      <w:r w:rsidRPr="006A7289">
        <w:rPr>
          <w:spacing w:val="50"/>
        </w:rPr>
        <w:t xml:space="preserve"> </w:t>
      </w:r>
      <w:r w:rsidRPr="006A7289">
        <w:t>ammessi alla</w:t>
      </w:r>
      <w:r w:rsidRPr="006A7289">
        <w:rPr>
          <w:spacing w:val="41"/>
        </w:rPr>
        <w:t xml:space="preserve"> </w:t>
      </w:r>
      <w:r w:rsidRPr="006A7289">
        <w:t>valutazione i</w:t>
      </w:r>
      <w:r w:rsidRPr="006A7289">
        <w:rPr>
          <w:spacing w:val="44"/>
        </w:rPr>
        <w:t xml:space="preserve"> </w:t>
      </w:r>
      <w:r w:rsidRPr="006A7289">
        <w:t>progetti che</w:t>
      </w:r>
      <w:r w:rsidRPr="006A7289">
        <w:rPr>
          <w:spacing w:val="47"/>
        </w:rPr>
        <w:t xml:space="preserve"> </w:t>
      </w:r>
      <w:r w:rsidRPr="006A7289">
        <w:t>raggiungeranno un</w:t>
      </w:r>
      <w:r w:rsidRPr="006A7289">
        <w:rPr>
          <w:spacing w:val="54"/>
        </w:rPr>
        <w:t xml:space="preserve"> </w:t>
      </w:r>
      <w:r w:rsidRPr="006A7289">
        <w:t>punteggio minimo di</w:t>
      </w:r>
      <w:r w:rsidRPr="006A7289">
        <w:rPr>
          <w:spacing w:val="56"/>
        </w:rPr>
        <w:t xml:space="preserve"> </w:t>
      </w:r>
      <w:r w:rsidRPr="006A7289">
        <w:t>30,</w:t>
      </w:r>
      <w:r w:rsidRPr="006A7289">
        <w:rPr>
          <w:spacing w:val="51"/>
        </w:rPr>
        <w:t xml:space="preserve"> </w:t>
      </w:r>
      <w:r w:rsidRPr="006A7289">
        <w:t>da</w:t>
      </w:r>
      <w:r w:rsidRPr="006A7289">
        <w:rPr>
          <w:w w:val="103"/>
        </w:rPr>
        <w:t xml:space="preserve"> </w:t>
      </w:r>
      <w:r w:rsidRPr="006A7289">
        <w:t>raggiungere</w:t>
      </w:r>
      <w:r w:rsidRPr="006A7289">
        <w:rPr>
          <w:spacing w:val="48"/>
        </w:rPr>
        <w:t xml:space="preserve"> </w:t>
      </w:r>
      <w:r w:rsidRPr="006A7289">
        <w:t>su</w:t>
      </w:r>
      <w:r w:rsidRPr="006A7289">
        <w:rPr>
          <w:spacing w:val="15"/>
        </w:rPr>
        <w:t xml:space="preserve"> </w:t>
      </w:r>
      <w:r w:rsidRPr="006A7289">
        <w:t>almeno</w:t>
      </w:r>
      <w:r w:rsidRPr="006A7289">
        <w:rPr>
          <w:spacing w:val="28"/>
        </w:rPr>
        <w:t xml:space="preserve"> </w:t>
      </w:r>
      <w:r w:rsidRPr="006A7289">
        <w:t>2</w:t>
      </w:r>
      <w:r w:rsidRPr="006A7289">
        <w:rPr>
          <w:spacing w:val="14"/>
        </w:rPr>
        <w:t xml:space="preserve"> </w:t>
      </w:r>
      <w:bookmarkStart w:id="1" w:name="_Hlk17708270"/>
      <w:bookmarkEnd w:id="1"/>
      <w:r w:rsidRPr="006A7289">
        <w:t>criteri.</w:t>
      </w:r>
    </w:p>
    <w:p w14:paraId="6AC33483" w14:textId="77777777" w:rsidR="002C7E37" w:rsidRPr="006A7289" w:rsidRDefault="002C7E37" w:rsidP="005814CD">
      <w:pPr>
        <w:pStyle w:val="Standard"/>
        <w:tabs>
          <w:tab w:val="left" w:pos="660"/>
          <w:tab w:val="left" w:pos="9072"/>
          <w:tab w:val="right" w:leader="dot" w:pos="9628"/>
        </w:tabs>
        <w:jc w:val="both"/>
      </w:pPr>
    </w:p>
    <w:p w14:paraId="61C9E4C8" w14:textId="77777777" w:rsidR="00F305C8" w:rsidRPr="00F305C8" w:rsidRDefault="00F305C8" w:rsidP="00F305C8">
      <w:pPr>
        <w:rPr>
          <w:kern w:val="3"/>
        </w:rPr>
      </w:pPr>
      <w:r w:rsidRPr="00F305C8">
        <w:rPr>
          <w:kern w:val="3"/>
        </w:rPr>
        <w:t xml:space="preserve">____________________________ il _________________                                            </w:t>
      </w:r>
    </w:p>
    <w:p w14:paraId="53D7E104" w14:textId="77777777" w:rsidR="002C7E37" w:rsidRDefault="002C7E37" w:rsidP="005814CD">
      <w:pPr>
        <w:pStyle w:val="Standard"/>
        <w:tabs>
          <w:tab w:val="left" w:pos="660"/>
          <w:tab w:val="left" w:pos="9072"/>
          <w:tab w:val="right" w:leader="dot" w:pos="9628"/>
        </w:tabs>
      </w:pPr>
    </w:p>
    <w:p w14:paraId="03F9CFCA" w14:textId="77777777" w:rsidR="002C7E37" w:rsidRDefault="002C7E37" w:rsidP="00BC2CFD">
      <w:pPr>
        <w:pStyle w:val="Standard"/>
        <w:tabs>
          <w:tab w:val="left" w:pos="660"/>
          <w:tab w:val="left" w:pos="9072"/>
          <w:tab w:val="right" w:leader="dot" w:pos="9628"/>
        </w:tabs>
        <w:ind w:left="4248"/>
      </w:pPr>
    </w:p>
    <w:p w14:paraId="71438BCA" w14:textId="77777777" w:rsidR="00F305C8" w:rsidRDefault="00F305C8" w:rsidP="00BC2CFD">
      <w:pPr>
        <w:pStyle w:val="Standard"/>
        <w:tabs>
          <w:tab w:val="left" w:pos="660"/>
          <w:tab w:val="left" w:pos="9072"/>
          <w:tab w:val="right" w:leader="dot" w:pos="9628"/>
        </w:tabs>
        <w:ind w:left="4248"/>
      </w:pPr>
    </w:p>
    <w:p w14:paraId="3D10B142" w14:textId="4ADB5060" w:rsidR="001F4A09" w:rsidRDefault="00152767" w:rsidP="00BC2CFD">
      <w:pPr>
        <w:pStyle w:val="Standard"/>
        <w:tabs>
          <w:tab w:val="left" w:pos="660"/>
          <w:tab w:val="left" w:pos="9072"/>
          <w:tab w:val="right" w:leader="dot" w:pos="9628"/>
        </w:tabs>
        <w:ind w:left="4248"/>
      </w:pPr>
      <w:r>
        <w:t xml:space="preserve">                         </w:t>
      </w:r>
      <w:r w:rsidR="001F4A09" w:rsidRPr="001F4A09">
        <w:t>Firma del Legale Rappresentante</w:t>
      </w:r>
    </w:p>
    <w:p w14:paraId="446CF3D0" w14:textId="62142923" w:rsidR="002F03DC" w:rsidRDefault="001F4A09" w:rsidP="001F4A09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  <w:jc w:val="center"/>
      </w:pPr>
      <w:r>
        <w:t xml:space="preserve">                                      </w:t>
      </w:r>
      <w:r w:rsidR="00152767">
        <w:t xml:space="preserve">                                          </w:t>
      </w:r>
      <w:r>
        <w:t xml:space="preserve">   </w:t>
      </w:r>
      <w:r w:rsidR="002F03DC">
        <w:t>______________________________________</w:t>
      </w:r>
    </w:p>
    <w:sectPr w:rsidR="002F03DC" w:rsidSect="00915B3F">
      <w:headerReference w:type="default" r:id="rId16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EC86F" w14:textId="77777777" w:rsidR="00772A66" w:rsidRDefault="00772A66" w:rsidP="00126D4D">
      <w:r>
        <w:separator/>
      </w:r>
    </w:p>
  </w:endnote>
  <w:endnote w:type="continuationSeparator" w:id="0">
    <w:p w14:paraId="09338D4C" w14:textId="77777777" w:rsidR="00772A66" w:rsidRDefault="00772A66" w:rsidP="0012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05F42" w14:textId="77777777" w:rsidR="00772A66" w:rsidRDefault="00772A66" w:rsidP="00126D4D">
      <w:r>
        <w:separator/>
      </w:r>
    </w:p>
  </w:footnote>
  <w:footnote w:type="continuationSeparator" w:id="0">
    <w:p w14:paraId="7C7CA1BA" w14:textId="77777777" w:rsidR="00772A66" w:rsidRDefault="00772A66" w:rsidP="00126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50F56" w14:textId="17B2AC71" w:rsidR="00126D4D" w:rsidRPr="00CF665D" w:rsidRDefault="00126D4D" w:rsidP="00126D4D">
    <w:pPr>
      <w:tabs>
        <w:tab w:val="left" w:pos="4200"/>
        <w:tab w:val="center" w:pos="4819"/>
        <w:tab w:val="right" w:pos="9638"/>
      </w:tabs>
      <w:jc w:val="both"/>
      <w:rPr>
        <w:b/>
        <w:bCs/>
        <w:i/>
        <w:iCs/>
        <w:sz w:val="20"/>
      </w:rPr>
    </w:pPr>
    <w:r>
      <w:rPr>
        <w:b/>
        <w:bCs/>
        <w:i/>
        <w:iCs/>
        <w:sz w:val="20"/>
      </w:rPr>
      <w:tab/>
    </w:r>
    <w:r>
      <w:rPr>
        <w:b/>
        <w:bCs/>
        <w:i/>
        <w:iCs/>
        <w:sz w:val="20"/>
      </w:rPr>
      <w:tab/>
    </w:r>
    <w:r>
      <w:rPr>
        <w:b/>
        <w:bCs/>
        <w:i/>
        <w:iCs/>
        <w:sz w:val="20"/>
      </w:rPr>
      <w:tab/>
    </w:r>
    <w:proofErr w:type="spellStart"/>
    <w:r>
      <w:rPr>
        <w:b/>
        <w:bCs/>
        <w:i/>
        <w:iCs/>
        <w:sz w:val="20"/>
      </w:rPr>
      <w:t>All</w:t>
    </w:r>
    <w:proofErr w:type="spellEnd"/>
    <w:r>
      <w:rPr>
        <w:b/>
        <w:bCs/>
        <w:i/>
        <w:iCs/>
        <w:sz w:val="20"/>
      </w:rPr>
      <w:t>.</w:t>
    </w:r>
    <w:r w:rsidRPr="00CF665D">
      <w:rPr>
        <w:b/>
        <w:bCs/>
        <w:i/>
        <w:iCs/>
        <w:sz w:val="20"/>
      </w:rPr>
      <w:t xml:space="preserve"> </w:t>
    </w:r>
    <w:r>
      <w:rPr>
        <w:b/>
        <w:bCs/>
        <w:i/>
        <w:iCs/>
        <w:sz w:val="20"/>
      </w:rPr>
      <w:t>4</w:t>
    </w:r>
    <w:r w:rsidRPr="00CF665D">
      <w:rPr>
        <w:b/>
        <w:bCs/>
        <w:i/>
        <w:iCs/>
        <w:sz w:val="20"/>
      </w:rPr>
      <w:t xml:space="preserve"> – </w:t>
    </w:r>
    <w:r>
      <w:rPr>
        <w:b/>
        <w:bCs/>
        <w:i/>
        <w:iCs/>
        <w:sz w:val="20"/>
      </w:rPr>
      <w:t xml:space="preserve">Scheda auto attribuzione punteggio </w:t>
    </w:r>
  </w:p>
  <w:p w14:paraId="5C7A3211" w14:textId="2619D7AF" w:rsidR="00126D4D" w:rsidRPr="00FE3649" w:rsidRDefault="00126D4D" w:rsidP="00126D4D">
    <w:pPr>
      <w:tabs>
        <w:tab w:val="left" w:pos="4200"/>
        <w:tab w:val="center" w:pos="4819"/>
        <w:tab w:val="right" w:pos="9638"/>
      </w:tabs>
      <w:jc w:val="both"/>
      <w:rPr>
        <w:b/>
        <w:bCs/>
        <w:i/>
        <w:iCs/>
        <w:sz w:val="20"/>
      </w:rPr>
    </w:pPr>
    <w:r>
      <w:rPr>
        <w:b/>
        <w:bCs/>
        <w:i/>
        <w:iCs/>
        <w:sz w:val="20"/>
      </w:rPr>
      <w:t>Azione 2.2.3</w:t>
    </w:r>
  </w:p>
  <w:p w14:paraId="49C7A809" w14:textId="77777777" w:rsidR="00126D4D" w:rsidRDefault="00126D4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D"/>
    <w:multiLevelType w:val="multilevel"/>
    <w:tmpl w:val="0000000D"/>
    <w:name w:val="WW8Num16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16"/>
    <w:multiLevelType w:val="multilevel"/>
    <w:tmpl w:val="00000016"/>
    <w:name w:val="WW8Num25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18"/>
    <w:multiLevelType w:val="multilevel"/>
    <w:tmpl w:val="00000018"/>
    <w:name w:val="WW8Num27"/>
    <w:lvl w:ilvl="0">
      <w:start w:val="1"/>
      <w:numFmt w:val="bullet"/>
      <w:lvlText w:val="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B"/>
    <w:multiLevelType w:val="singleLevel"/>
    <w:tmpl w:val="0000001B"/>
    <w:name w:val="WW8Num30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9322C"/>
    <w:multiLevelType w:val="hybridMultilevel"/>
    <w:tmpl w:val="9EEC60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42008"/>
    <w:multiLevelType w:val="hybridMultilevel"/>
    <w:tmpl w:val="EF201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57776"/>
    <w:multiLevelType w:val="hybridMultilevel"/>
    <w:tmpl w:val="AA283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5D9"/>
    <w:rsid w:val="000A6AE2"/>
    <w:rsid w:val="00106676"/>
    <w:rsid w:val="00126D4D"/>
    <w:rsid w:val="00152767"/>
    <w:rsid w:val="001F4A09"/>
    <w:rsid w:val="00254E08"/>
    <w:rsid w:val="002C7E37"/>
    <w:rsid w:val="002F03DC"/>
    <w:rsid w:val="003003CC"/>
    <w:rsid w:val="00374A7C"/>
    <w:rsid w:val="003C3264"/>
    <w:rsid w:val="00407C92"/>
    <w:rsid w:val="005476AD"/>
    <w:rsid w:val="005814CD"/>
    <w:rsid w:val="00590F2D"/>
    <w:rsid w:val="005A7B66"/>
    <w:rsid w:val="005B270B"/>
    <w:rsid w:val="005B3E7E"/>
    <w:rsid w:val="005F3BC8"/>
    <w:rsid w:val="00625B6C"/>
    <w:rsid w:val="00647DBC"/>
    <w:rsid w:val="006A4369"/>
    <w:rsid w:val="006A7289"/>
    <w:rsid w:val="006E0E4C"/>
    <w:rsid w:val="00772A66"/>
    <w:rsid w:val="008447D1"/>
    <w:rsid w:val="008775D9"/>
    <w:rsid w:val="00915B3F"/>
    <w:rsid w:val="00965E0E"/>
    <w:rsid w:val="009773F0"/>
    <w:rsid w:val="00A60519"/>
    <w:rsid w:val="00B2763E"/>
    <w:rsid w:val="00B965F7"/>
    <w:rsid w:val="00BC2CFD"/>
    <w:rsid w:val="00C52CA9"/>
    <w:rsid w:val="00CD2EAC"/>
    <w:rsid w:val="00CF7B42"/>
    <w:rsid w:val="00D0456D"/>
    <w:rsid w:val="00D44DA6"/>
    <w:rsid w:val="00D90737"/>
    <w:rsid w:val="00DD673D"/>
    <w:rsid w:val="00E007CF"/>
    <w:rsid w:val="00E40762"/>
    <w:rsid w:val="00EE5EC7"/>
    <w:rsid w:val="00F305C8"/>
    <w:rsid w:val="00F55BC3"/>
    <w:rsid w:val="00F81D2E"/>
    <w:rsid w:val="00FC139D"/>
    <w:rsid w:val="00FD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5B89"/>
  <w15:docId w15:val="{32C8CDCE-4C58-4B5B-9E3A-AD2CEC21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126D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6D4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126D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6D4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Collegamentoipertestuale">
    <w:name w:val="Hyperlink"/>
    <w:rsid w:val="00126D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info@galterredelnisseno.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galterredelnisseno.i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Costanzo</dc:creator>
  <cp:lastModifiedBy>giuseppe ippolito</cp:lastModifiedBy>
  <cp:revision>10</cp:revision>
  <dcterms:created xsi:type="dcterms:W3CDTF">2020-04-30T19:42:00Z</dcterms:created>
  <dcterms:modified xsi:type="dcterms:W3CDTF">2020-05-03T00:24:00Z</dcterms:modified>
</cp:coreProperties>
</file>